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400C3DD4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AA0349">
        <w:rPr>
          <w:rFonts w:ascii="Marianne" w:hAnsi="Marianne" w:cs="Arial"/>
          <w:b/>
          <w:bCs/>
          <w:caps/>
          <w:sz w:val="24"/>
          <w:szCs w:val="24"/>
        </w:rPr>
        <w:t xml:space="preserve"> L08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06FF558F" w14:textId="77777777" w:rsidR="00AA0349" w:rsidRPr="00691399" w:rsidRDefault="00AA0349" w:rsidP="00AA034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0C8207AC" w:rsidR="00691399" w:rsidRPr="00331988" w:rsidRDefault="00AA0349" w:rsidP="00AA034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</w:t>
      </w:r>
      <w:r w:rsidR="00691399" w:rsidRPr="00691399">
        <w:rPr>
          <w:rFonts w:ascii="Marianne" w:hAnsi="Marianne" w:cs="Arial"/>
          <w:sz w:val="20"/>
        </w:rPr>
        <w:t>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AA0349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AA0349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AA0349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AA0349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AA0349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AA0349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678C8EB5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070A3B">
            <w:rPr>
              <w:rFonts w:ascii="Marianne" w:hAnsi="Marianne" w:cs="Arial"/>
              <w:sz w:val="20"/>
            </w:rPr>
            <w:t>8 Revêtements sols souples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AA0349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</w:r>
      <w:proofErr w:type="gramStart"/>
      <w:r w:rsidR="00DC54EF" w:rsidRPr="009041F4">
        <w:rPr>
          <w:rFonts w:ascii="Marianne" w:hAnsi="Marianne" w:cs="Arial"/>
          <w:sz w:val="20"/>
        </w:rPr>
        <w:t>à</w:t>
      </w:r>
      <w:proofErr w:type="gramEnd"/>
      <w:r w:rsidR="00DC54EF" w:rsidRPr="009041F4">
        <w:rPr>
          <w:rFonts w:ascii="Marianne" w:hAnsi="Marianne" w:cs="Arial"/>
          <w:sz w:val="20"/>
        </w:rPr>
        <w:t xml:space="preserve">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AA0349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AA0349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proofErr w:type="gramStart"/>
      <w:r w:rsidR="00691399">
        <w:rPr>
          <w:rFonts w:ascii="Marianne" w:hAnsi="Marianne" w:cs="Arial"/>
        </w:rPr>
        <w:t>à</w:t>
      </w:r>
      <w:proofErr w:type="gramEnd"/>
      <w:r w:rsidR="00691399">
        <w:rPr>
          <w:rFonts w:ascii="Marianne" w:hAnsi="Marianne" w:cs="Arial"/>
        </w:rPr>
        <w:t xml:space="preserve">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quote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</w:t>
      </w:r>
      <w:proofErr w:type="gramStart"/>
      <w:r w:rsidRPr="009041F4">
        <w:rPr>
          <w:rFonts w:ascii="Marianne" w:hAnsi="Marianne" w:cs="Arial"/>
          <w:sz w:val="20"/>
        </w:rPr>
        <w:t>public;</w:t>
      </w:r>
      <w:proofErr w:type="gramEnd"/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 xml:space="preserve">Adresse </w:t>
      </w:r>
      <w:proofErr w:type="gramStart"/>
      <w:r w:rsidRPr="002011AA">
        <w:rPr>
          <w:rFonts w:ascii="Marianne" w:hAnsi="Marianne" w:cs="Arial"/>
          <w:sz w:val="20"/>
        </w:rPr>
        <w:t>mail</w:t>
      </w:r>
      <w:proofErr w:type="gramEnd"/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Szymczak,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0A3B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349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6AA2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0239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1A52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ba8ea352-da58-48e4-ac02-2b110b1a3fed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2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11</TotalTime>
  <Pages>6</Pages>
  <Words>1095</Words>
  <Characters>6027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7108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3</cp:revision>
  <cp:lastPrinted>2015-03-02T12:44:00Z</cp:lastPrinted>
  <dcterms:created xsi:type="dcterms:W3CDTF">2025-10-06T13:28:00Z</dcterms:created>
  <dcterms:modified xsi:type="dcterms:W3CDTF">2025-10-07T09:50:00Z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